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3D576" w14:textId="274DF327" w:rsidR="00D03088" w:rsidRPr="00F84640" w:rsidRDefault="00D03088" w:rsidP="006A6755">
      <w:pPr>
        <w:pStyle w:val="Corpodetexto"/>
        <w:spacing w:after="120" w:line="360" w:lineRule="auto"/>
        <w:jc w:val="center"/>
        <w:rPr>
          <w:rFonts w:ascii="Arial" w:hAnsi="Arial" w:cs="Arial"/>
          <w:b/>
          <w:bCs/>
        </w:rPr>
      </w:pPr>
      <w:r w:rsidRPr="00F84640">
        <w:rPr>
          <w:rFonts w:ascii="Arial" w:hAnsi="Arial" w:cs="Arial"/>
          <w:b/>
          <w:bCs/>
        </w:rPr>
        <w:t>ANEXO V</w:t>
      </w:r>
      <w:r w:rsidR="008F2EA3" w:rsidRPr="00F84640">
        <w:rPr>
          <w:rFonts w:ascii="Arial" w:hAnsi="Arial" w:cs="Arial"/>
          <w:b/>
          <w:bCs/>
        </w:rPr>
        <w:t>I</w:t>
      </w:r>
    </w:p>
    <w:p w14:paraId="28D10655" w14:textId="455A932C" w:rsidR="00D03088" w:rsidRPr="00F84640" w:rsidRDefault="00D03088" w:rsidP="006A6755">
      <w:pPr>
        <w:pStyle w:val="Corpodetexto"/>
        <w:spacing w:after="120" w:line="360" w:lineRule="auto"/>
        <w:jc w:val="center"/>
        <w:rPr>
          <w:rFonts w:ascii="Arial" w:hAnsi="Arial" w:cs="Arial"/>
          <w:b/>
          <w:bCs/>
        </w:rPr>
      </w:pPr>
      <w:r w:rsidRPr="00F84640">
        <w:rPr>
          <w:rFonts w:ascii="Arial" w:hAnsi="Arial" w:cs="Arial"/>
          <w:b/>
          <w:bCs/>
        </w:rPr>
        <w:t xml:space="preserve">PREGÃO ELETRÔNICO Nº </w:t>
      </w:r>
      <w:r w:rsidR="00F84640" w:rsidRPr="00F84640">
        <w:rPr>
          <w:rFonts w:ascii="Arial" w:hAnsi="Arial" w:cs="Arial"/>
          <w:b/>
          <w:bCs/>
        </w:rPr>
        <w:t>90.17</w:t>
      </w:r>
      <w:r w:rsidR="005004E2">
        <w:rPr>
          <w:rFonts w:ascii="Arial" w:hAnsi="Arial" w:cs="Arial"/>
          <w:b/>
          <w:bCs/>
        </w:rPr>
        <w:t>6</w:t>
      </w:r>
      <w:r w:rsidR="00F84640" w:rsidRPr="00F84640">
        <w:rPr>
          <w:rFonts w:ascii="Arial" w:hAnsi="Arial" w:cs="Arial"/>
          <w:b/>
          <w:bCs/>
        </w:rPr>
        <w:t>/2025</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54DDFDAF"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da licitação na modalidade de pregão, na forma eletrônica, para REGISTRO DE PREÇOS nº </w:t>
      </w:r>
      <w:r w:rsidR="00F84640">
        <w:rPr>
          <w:rFonts w:ascii="Arial" w:hAnsi="Arial" w:cs="Arial"/>
          <w:w w:val="115"/>
          <w:lang w:val="pt-BR"/>
        </w:rPr>
        <w:t>90.1</w:t>
      </w:r>
      <w:r w:rsidR="005004E2">
        <w:rPr>
          <w:rFonts w:ascii="Arial" w:hAnsi="Arial" w:cs="Arial"/>
          <w:w w:val="115"/>
          <w:lang w:val="pt-BR"/>
        </w:rPr>
        <w:t>76</w:t>
      </w:r>
      <w:r w:rsidR="00F84640">
        <w:rPr>
          <w:rFonts w:ascii="Arial" w:hAnsi="Arial" w:cs="Arial"/>
          <w:w w:val="115"/>
          <w:lang w:val="pt-BR"/>
        </w:rPr>
        <w:t>/2025,</w:t>
      </w:r>
      <w:r w:rsidRPr="005C1816">
        <w:rPr>
          <w:rFonts w:ascii="Arial" w:hAnsi="Arial" w:cs="Arial"/>
          <w:color w:val="FF0000"/>
          <w:w w:val="115"/>
          <w:lang w:val="pt-BR"/>
        </w:rPr>
        <w:t xml:space="preserve"> </w:t>
      </w:r>
      <w:r w:rsidRPr="005C1816">
        <w:rPr>
          <w:rFonts w:ascii="Arial" w:hAnsi="Arial" w:cs="Arial"/>
          <w:w w:val="115"/>
          <w:lang w:val="pt-BR"/>
        </w:rPr>
        <w:t xml:space="preserve">processo administrativo n.º </w:t>
      </w:r>
      <w:r w:rsidR="00F84640">
        <w:rPr>
          <w:rFonts w:ascii="Arial" w:hAnsi="Arial" w:cs="Arial"/>
          <w:w w:val="115"/>
          <w:lang w:val="pt-BR"/>
        </w:rPr>
        <w:t>40.946/2025</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edital,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19EF152B"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F84640" w:rsidRPr="00F84640">
        <w:rPr>
          <w:rFonts w:ascii="Arial" w:eastAsia="Azo Sans Lt" w:hAnsi="Arial" w:cs="Arial"/>
          <w:b/>
          <w:bCs/>
          <w:lang w:val="pt-BR"/>
        </w:rPr>
        <w:t>REGISTO DE PREÇOS para futura e eventual CONTRATAÇÃO DE EMPRESA ESPECIALIZADA PARA OS SERVIÇOS DE LOCAÇÃO DE MÓDULOS OCTANORM, TENDAS, GRADIS, ARQUIBANCADAS E PISOS PARA EVENTOS, para atender as necessidades da Secretaria de Turismo e da Secretaria de Cultura, pelo período de 01 (um) ano</w:t>
      </w:r>
      <w:r w:rsidR="00967610">
        <w:rPr>
          <w:rFonts w:ascii="Arial" w:eastAsia="Azo Sans Lt" w:hAnsi="Arial" w:cs="Arial"/>
          <w:lang w:val="pt-BR"/>
        </w:rPr>
        <w:t xml:space="preserve">, conforme </w:t>
      </w:r>
      <w:r w:rsidRPr="005C1816">
        <w:rPr>
          <w:rFonts w:ascii="Arial" w:eastAsia="Azo Sans Lt" w:hAnsi="Arial" w:cs="Arial"/>
          <w:lang w:val="pt-BR"/>
        </w:rPr>
        <w:t>especificado no</w:t>
      </w:r>
      <w:r w:rsidR="00587920" w:rsidRPr="005C1816">
        <w:rPr>
          <w:rFonts w:ascii="Arial" w:eastAsia="Azo Sans Lt" w:hAnsi="Arial" w:cs="Arial"/>
          <w:lang w:val="pt-BR"/>
        </w:rPr>
        <w:t xml:space="preserve"> </w:t>
      </w:r>
      <w:r w:rsidRPr="005C1816">
        <w:rPr>
          <w:rFonts w:ascii="Arial" w:eastAsia="Azo Sans Lt" w:hAnsi="Arial" w:cs="Arial"/>
          <w:lang w:val="pt-BR"/>
        </w:rPr>
        <w:t xml:space="preserve">Termo de Referência, </w:t>
      </w:r>
      <w:r w:rsidR="00587920" w:rsidRPr="005C1816">
        <w:rPr>
          <w:rFonts w:ascii="Arial" w:eastAsia="Azo Sans Lt" w:hAnsi="Arial" w:cs="Arial"/>
          <w:lang w:val="pt-BR"/>
        </w:rPr>
        <w:t>Anexo I</w:t>
      </w:r>
      <w:r w:rsidRPr="005C1816">
        <w:rPr>
          <w:rFonts w:ascii="Arial" w:eastAsia="Azo Sans Lt" w:hAnsi="Arial" w:cs="Arial"/>
          <w:lang w:val="pt-BR"/>
        </w:rPr>
        <w:t xml:space="preserve"> do edital de </w:t>
      </w:r>
      <w:r w:rsidRPr="00D21DA2">
        <w:rPr>
          <w:rFonts w:ascii="Arial" w:eastAsia="Azo Sans Lt" w:hAnsi="Arial" w:cs="Arial"/>
          <w:lang w:val="pt-BR"/>
        </w:rPr>
        <w:t>Pregão</w:t>
      </w:r>
      <w:r w:rsidRPr="005C1816">
        <w:rPr>
          <w:rFonts w:ascii="Arial" w:eastAsia="Azo Sans Lt" w:hAnsi="Arial" w:cs="Arial"/>
          <w:lang w:val="pt-BR"/>
        </w:rPr>
        <w:t xml:space="preserve"> nº </w:t>
      </w:r>
      <w:r w:rsidR="00F84640">
        <w:rPr>
          <w:rFonts w:ascii="Arial" w:eastAsia="Azo Sans Lt" w:hAnsi="Arial" w:cs="Arial"/>
          <w:lang w:val="pt-BR"/>
        </w:rPr>
        <w:t>90.17</w:t>
      </w:r>
      <w:r w:rsidR="005004E2">
        <w:rPr>
          <w:rFonts w:ascii="Arial" w:eastAsia="Azo Sans Lt" w:hAnsi="Arial" w:cs="Arial"/>
          <w:lang w:val="pt-BR"/>
        </w:rPr>
        <w:t>6</w:t>
      </w:r>
      <w:r w:rsidR="00F84640">
        <w:rPr>
          <w:rFonts w:ascii="Arial" w:eastAsia="Azo Sans Lt" w:hAnsi="Arial" w:cs="Arial"/>
          <w:lang w:val="pt-BR"/>
        </w:rPr>
        <w:t>/2025,</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Representante:</w:t>
      </w:r>
    </w:p>
    <w:tbl>
      <w:tblPr>
        <w:tblW w:w="5222" w:type="pct"/>
        <w:tblCellMar>
          <w:left w:w="70" w:type="dxa"/>
          <w:right w:w="70" w:type="dxa"/>
        </w:tblCellMar>
        <w:tblLook w:val="04A0" w:firstRow="1" w:lastRow="0" w:firstColumn="1" w:lastColumn="0" w:noHBand="0" w:noVBand="1"/>
      </w:tblPr>
      <w:tblGrid>
        <w:gridCol w:w="710"/>
        <w:gridCol w:w="1944"/>
        <w:gridCol w:w="2080"/>
        <w:gridCol w:w="1022"/>
        <w:gridCol w:w="789"/>
        <w:gridCol w:w="867"/>
        <w:gridCol w:w="1288"/>
        <w:gridCol w:w="1360"/>
      </w:tblGrid>
      <w:tr w:rsidR="004F088D" w:rsidRPr="005C1816" w14:paraId="27403303" w14:textId="77777777" w:rsidTr="00A136AA">
        <w:trPr>
          <w:trHeight w:val="347"/>
        </w:trPr>
        <w:tc>
          <w:tcPr>
            <w:tcW w:w="35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lastRenderedPageBreak/>
              <w:t xml:space="preserve">ITEM </w:t>
            </w:r>
          </w:p>
        </w:tc>
        <w:tc>
          <w:tcPr>
            <w:tcW w:w="966" w:type="pct"/>
            <w:vMerge w:val="restart"/>
            <w:tcBorders>
              <w:top w:val="single" w:sz="4" w:space="0" w:color="auto"/>
              <w:left w:val="single" w:sz="4" w:space="0" w:color="auto"/>
              <w:right w:val="single" w:sz="4" w:space="0" w:color="auto"/>
            </w:tcBorders>
            <w:shd w:val="clear" w:color="auto" w:fill="2F5496" w:themeFill="accent1" w:themeFillShade="BF"/>
            <w:vAlign w:val="center"/>
          </w:tcPr>
          <w:p w14:paraId="4F534A7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Nº DO REGISTO </w:t>
            </w:r>
          </w:p>
          <w:p w14:paraId="56B05023" w14:textId="51FCFDC9"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MS/ANVISA</w:t>
            </w:r>
          </w:p>
        </w:tc>
        <w:tc>
          <w:tcPr>
            <w:tcW w:w="103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316"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A136AA" w:rsidRPr="005C1816" w14:paraId="4F850651" w14:textId="77777777" w:rsidTr="00A136AA">
        <w:trPr>
          <w:trHeight w:val="425"/>
        </w:trPr>
        <w:tc>
          <w:tcPr>
            <w:tcW w:w="35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F088D" w:rsidRPr="005C1816" w:rsidRDefault="004F088D" w:rsidP="00771DFB">
            <w:pPr>
              <w:rPr>
                <w:rFonts w:ascii="Arial" w:hAnsi="Arial" w:cs="Arial"/>
                <w:b/>
                <w:bCs/>
                <w:color w:val="FFFFFF" w:themeColor="background1"/>
              </w:rPr>
            </w:pPr>
          </w:p>
        </w:tc>
        <w:tc>
          <w:tcPr>
            <w:tcW w:w="966" w:type="pct"/>
            <w:vMerge/>
            <w:tcBorders>
              <w:left w:val="single" w:sz="4" w:space="0" w:color="auto"/>
              <w:bottom w:val="single" w:sz="4" w:space="0" w:color="auto"/>
              <w:right w:val="single" w:sz="4" w:space="0" w:color="auto"/>
            </w:tcBorders>
            <w:shd w:val="clear" w:color="auto" w:fill="2F5496" w:themeFill="accent1" w:themeFillShade="BF"/>
            <w:vAlign w:val="center"/>
          </w:tcPr>
          <w:p w14:paraId="0CFA134B" w14:textId="77777777" w:rsidR="004F088D" w:rsidRPr="005C1816" w:rsidRDefault="004F088D" w:rsidP="00771DFB">
            <w:pPr>
              <w:rPr>
                <w:rFonts w:ascii="Arial" w:hAnsi="Arial" w:cs="Arial"/>
                <w:b/>
                <w:bCs/>
                <w:color w:val="FFFFFF" w:themeColor="background1"/>
              </w:rPr>
            </w:pPr>
          </w:p>
        </w:tc>
        <w:tc>
          <w:tcPr>
            <w:tcW w:w="103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44FF30A5" w:rsidR="004F088D" w:rsidRPr="005C1816" w:rsidRDefault="004F088D" w:rsidP="00771DFB">
            <w:pPr>
              <w:rPr>
                <w:rFonts w:ascii="Arial" w:hAnsi="Arial" w:cs="Arial"/>
                <w:b/>
                <w:bCs/>
                <w:color w:val="FFFFFF" w:themeColor="background1"/>
              </w:rPr>
            </w:pPr>
          </w:p>
        </w:tc>
        <w:tc>
          <w:tcPr>
            <w:tcW w:w="50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F088D" w:rsidRPr="005C1816" w:rsidRDefault="004F088D" w:rsidP="00771DFB">
            <w:pPr>
              <w:rPr>
                <w:rFonts w:ascii="Arial" w:hAnsi="Arial" w:cs="Arial"/>
                <w:b/>
                <w:bCs/>
                <w:color w:val="FFFFFF" w:themeColor="background1"/>
              </w:rPr>
            </w:pPr>
          </w:p>
        </w:tc>
        <w:tc>
          <w:tcPr>
            <w:tcW w:w="39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F088D" w:rsidRPr="005C1816" w:rsidRDefault="004F088D" w:rsidP="00771DFB">
            <w:pPr>
              <w:rPr>
                <w:rFonts w:ascii="Arial" w:hAnsi="Arial" w:cs="Arial"/>
                <w:b/>
                <w:bCs/>
                <w:color w:val="FFFFFF" w:themeColor="background1"/>
              </w:rPr>
            </w:pPr>
          </w:p>
        </w:tc>
        <w:tc>
          <w:tcPr>
            <w:tcW w:w="4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F088D" w:rsidRPr="005C1816" w:rsidRDefault="004F088D" w:rsidP="00771DFB">
            <w:pPr>
              <w:rPr>
                <w:rFonts w:ascii="Arial" w:hAnsi="Arial" w:cs="Arial"/>
                <w:b/>
                <w:bCs/>
                <w:color w:val="FFFFFF" w:themeColor="background1"/>
              </w:rPr>
            </w:pPr>
          </w:p>
        </w:tc>
        <w:tc>
          <w:tcPr>
            <w:tcW w:w="640"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67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AB164D" w:rsidRPr="005C1816" w14:paraId="09128561"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3D504052" w14:textId="77777777" w:rsidR="004F088D" w:rsidRPr="005C1816" w:rsidRDefault="004F088D" w:rsidP="00771DFB">
            <w:pPr>
              <w:jc w:val="center"/>
              <w:rPr>
                <w:rFonts w:ascii="Arial" w:hAnsi="Arial" w:cs="Arial"/>
                <w:color w:val="000000"/>
              </w:rPr>
            </w:pPr>
            <w:r w:rsidRPr="005C1816">
              <w:rPr>
                <w:rFonts w:ascii="Arial" w:hAnsi="Arial" w:cs="Arial"/>
                <w:color w:val="000000"/>
              </w:rPr>
              <w:t>1</w:t>
            </w:r>
          </w:p>
        </w:tc>
        <w:tc>
          <w:tcPr>
            <w:tcW w:w="966" w:type="pct"/>
            <w:tcBorders>
              <w:top w:val="single" w:sz="4" w:space="0" w:color="auto"/>
              <w:left w:val="nil"/>
              <w:bottom w:val="single" w:sz="4" w:space="0" w:color="auto"/>
              <w:right w:val="single" w:sz="4" w:space="0" w:color="auto"/>
            </w:tcBorders>
            <w:vAlign w:val="center"/>
          </w:tcPr>
          <w:p w14:paraId="0013CC4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single" w:sz="4" w:space="0" w:color="auto"/>
            </w:tcBorders>
            <w:vAlign w:val="center"/>
          </w:tcPr>
          <w:p w14:paraId="4AC05D09" w14:textId="70C2E68E" w:rsidR="004F088D" w:rsidRPr="005C1816" w:rsidRDefault="004F088D" w:rsidP="00771DFB">
            <w:pPr>
              <w:jc w:val="center"/>
              <w:rPr>
                <w:rFonts w:ascii="Arial" w:hAnsi="Arial" w:cs="Arial"/>
                <w:color w:val="000000"/>
              </w:rPr>
            </w:pPr>
          </w:p>
        </w:tc>
        <w:tc>
          <w:tcPr>
            <w:tcW w:w="508" w:type="pct"/>
            <w:tcBorders>
              <w:top w:val="single" w:sz="4" w:space="0" w:color="auto"/>
              <w:left w:val="nil"/>
              <w:bottom w:val="single" w:sz="4" w:space="0" w:color="auto"/>
              <w:right w:val="single" w:sz="4" w:space="0" w:color="auto"/>
            </w:tcBorders>
            <w:vAlign w:val="center"/>
          </w:tcPr>
          <w:p w14:paraId="50BDF48A" w14:textId="77777777" w:rsidR="004F088D" w:rsidRPr="005C1816" w:rsidRDefault="004F088D" w:rsidP="00771DFB">
            <w:pPr>
              <w:rPr>
                <w:rFonts w:ascii="Arial" w:hAnsi="Arial" w:cs="Arial"/>
                <w:color w:val="000000"/>
              </w:rPr>
            </w:pPr>
          </w:p>
        </w:tc>
        <w:tc>
          <w:tcPr>
            <w:tcW w:w="392" w:type="pct"/>
            <w:tcBorders>
              <w:top w:val="single" w:sz="4" w:space="0" w:color="auto"/>
              <w:left w:val="nil"/>
              <w:bottom w:val="single" w:sz="4" w:space="0" w:color="auto"/>
              <w:right w:val="single" w:sz="4" w:space="0" w:color="auto"/>
            </w:tcBorders>
            <w:vAlign w:val="center"/>
          </w:tcPr>
          <w:p w14:paraId="225B3CE8"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nil"/>
              <w:bottom w:val="single" w:sz="4" w:space="0" w:color="auto"/>
              <w:right w:val="single" w:sz="4" w:space="0" w:color="auto"/>
            </w:tcBorders>
            <w:vAlign w:val="center"/>
          </w:tcPr>
          <w:p w14:paraId="213C63E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24D163AB"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0FE96D4B" w14:textId="77777777" w:rsidR="004F088D" w:rsidRPr="005C1816" w:rsidRDefault="004F088D" w:rsidP="00771DFB">
            <w:pPr>
              <w:jc w:val="right"/>
              <w:rPr>
                <w:rFonts w:ascii="Arial" w:hAnsi="Arial" w:cs="Arial"/>
                <w:color w:val="000000"/>
              </w:rPr>
            </w:pPr>
          </w:p>
        </w:tc>
      </w:tr>
      <w:tr w:rsidR="00AB164D" w:rsidRPr="005C1816" w14:paraId="0D78B9B4"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26939762" w14:textId="77777777" w:rsidR="004F088D" w:rsidRPr="005C1816" w:rsidRDefault="004F088D" w:rsidP="00771DFB">
            <w:pPr>
              <w:jc w:val="center"/>
              <w:rPr>
                <w:rFonts w:ascii="Arial" w:hAnsi="Arial" w:cs="Arial"/>
                <w:color w:val="000000"/>
              </w:rPr>
            </w:pPr>
            <w:r w:rsidRPr="005C1816">
              <w:rPr>
                <w:rFonts w:ascii="Arial" w:hAnsi="Arial" w:cs="Arial"/>
                <w:color w:val="000000"/>
              </w:rPr>
              <w:t>2</w:t>
            </w:r>
          </w:p>
        </w:tc>
        <w:tc>
          <w:tcPr>
            <w:tcW w:w="966" w:type="pct"/>
            <w:tcBorders>
              <w:top w:val="single" w:sz="4" w:space="0" w:color="auto"/>
              <w:left w:val="nil"/>
              <w:bottom w:val="single" w:sz="4" w:space="0" w:color="auto"/>
              <w:right w:val="single" w:sz="4" w:space="0" w:color="auto"/>
            </w:tcBorders>
            <w:vAlign w:val="center"/>
          </w:tcPr>
          <w:p w14:paraId="4905025D"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07234679" w14:textId="1290687B"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6F534873"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vAlign w:val="center"/>
          </w:tcPr>
          <w:p w14:paraId="690F6254"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vAlign w:val="center"/>
          </w:tcPr>
          <w:p w14:paraId="0E3C28C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34F5223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3B2ECCEF" w14:textId="77777777" w:rsidR="004F088D" w:rsidRPr="005C1816" w:rsidRDefault="004F088D" w:rsidP="00771DFB">
            <w:pPr>
              <w:jc w:val="right"/>
              <w:rPr>
                <w:rFonts w:ascii="Arial" w:hAnsi="Arial" w:cs="Arial"/>
                <w:color w:val="000000"/>
              </w:rPr>
            </w:pPr>
          </w:p>
        </w:tc>
      </w:tr>
      <w:tr w:rsidR="00AB164D" w:rsidRPr="005C1816" w14:paraId="058A7AB9"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6B78EFCD" w14:textId="77777777" w:rsidR="004F088D" w:rsidRPr="005C1816" w:rsidRDefault="004F088D" w:rsidP="00771DFB">
            <w:pPr>
              <w:jc w:val="center"/>
              <w:rPr>
                <w:rFonts w:ascii="Arial" w:hAnsi="Arial" w:cs="Arial"/>
                <w:color w:val="000000"/>
              </w:rPr>
            </w:pPr>
            <w:r w:rsidRPr="005C1816">
              <w:rPr>
                <w:rFonts w:ascii="Arial" w:hAnsi="Arial" w:cs="Arial"/>
                <w:color w:val="000000"/>
              </w:rPr>
              <w:t>3</w:t>
            </w:r>
          </w:p>
        </w:tc>
        <w:tc>
          <w:tcPr>
            <w:tcW w:w="966" w:type="pct"/>
            <w:tcBorders>
              <w:top w:val="single" w:sz="4" w:space="0" w:color="auto"/>
              <w:left w:val="nil"/>
              <w:bottom w:val="single" w:sz="4" w:space="0" w:color="auto"/>
              <w:right w:val="single" w:sz="4" w:space="0" w:color="auto"/>
            </w:tcBorders>
            <w:vAlign w:val="center"/>
          </w:tcPr>
          <w:p w14:paraId="720B2729"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19947B45" w14:textId="60387C73"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7049B9D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vAlign w:val="center"/>
          </w:tcPr>
          <w:p w14:paraId="576B5AA6"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vAlign w:val="center"/>
          </w:tcPr>
          <w:p w14:paraId="4C8181B9"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1F5A73DF"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6C1BE76F" w14:textId="77777777" w:rsidR="004F088D" w:rsidRPr="005C1816" w:rsidRDefault="004F088D" w:rsidP="00771DFB">
            <w:pPr>
              <w:jc w:val="right"/>
              <w:rPr>
                <w:rFonts w:ascii="Arial" w:hAnsi="Arial" w:cs="Arial"/>
                <w:color w:val="000000"/>
              </w:rPr>
            </w:pPr>
          </w:p>
        </w:tc>
      </w:tr>
      <w:tr w:rsidR="00AB164D" w:rsidRPr="005C1816" w14:paraId="7EE3D75D"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vAlign w:val="center"/>
          </w:tcPr>
          <w:p w14:paraId="2C92C62D" w14:textId="77777777" w:rsidR="004F088D" w:rsidRPr="005C1816" w:rsidRDefault="004F088D" w:rsidP="00771DFB">
            <w:pPr>
              <w:jc w:val="center"/>
              <w:rPr>
                <w:rFonts w:ascii="Arial" w:hAnsi="Arial" w:cs="Arial"/>
                <w:color w:val="000000"/>
              </w:rPr>
            </w:pPr>
            <w:r w:rsidRPr="005C1816">
              <w:rPr>
                <w:rFonts w:ascii="Arial" w:hAnsi="Arial" w:cs="Arial"/>
                <w:color w:val="000000"/>
              </w:rPr>
              <w:t>...</w:t>
            </w:r>
          </w:p>
        </w:tc>
        <w:tc>
          <w:tcPr>
            <w:tcW w:w="966" w:type="pct"/>
            <w:tcBorders>
              <w:top w:val="single" w:sz="4" w:space="0" w:color="auto"/>
              <w:left w:val="nil"/>
              <w:bottom w:val="single" w:sz="4" w:space="0" w:color="auto"/>
              <w:right w:val="single" w:sz="4" w:space="0" w:color="auto"/>
            </w:tcBorders>
            <w:vAlign w:val="center"/>
          </w:tcPr>
          <w:p w14:paraId="23A033D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vAlign w:val="center"/>
          </w:tcPr>
          <w:p w14:paraId="15C98451" w14:textId="30EA3280"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vAlign w:val="center"/>
          </w:tcPr>
          <w:p w14:paraId="6EE5D45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noWrap/>
            <w:vAlign w:val="center"/>
          </w:tcPr>
          <w:p w14:paraId="0210014D"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noWrap/>
            <w:vAlign w:val="center"/>
          </w:tcPr>
          <w:p w14:paraId="3B0E8578"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vAlign w:val="center"/>
          </w:tcPr>
          <w:p w14:paraId="372323A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vAlign w:val="center"/>
          </w:tcPr>
          <w:p w14:paraId="5A1BFDC8" w14:textId="77777777" w:rsidR="004F088D" w:rsidRPr="005C1816" w:rsidRDefault="004F088D" w:rsidP="00771DFB">
            <w:pPr>
              <w:jc w:val="right"/>
              <w:rPr>
                <w:rFonts w:ascii="Arial" w:hAnsi="Arial" w:cs="Arial"/>
                <w:color w:val="000000"/>
              </w:rPr>
            </w:pPr>
          </w:p>
        </w:tc>
      </w:tr>
      <w:tr w:rsidR="00A136AA" w:rsidRPr="005C1816" w14:paraId="03B26841" w14:textId="77777777" w:rsidTr="00A136AA">
        <w:trPr>
          <w:trHeight w:val="714"/>
        </w:trPr>
        <w:tc>
          <w:tcPr>
            <w:tcW w:w="4324" w:type="pct"/>
            <w:gridSpan w:val="7"/>
            <w:tcBorders>
              <w:top w:val="single" w:sz="4" w:space="0" w:color="auto"/>
              <w:left w:val="single" w:sz="4" w:space="0" w:color="auto"/>
              <w:bottom w:val="single" w:sz="4" w:space="0" w:color="auto"/>
              <w:right w:val="single" w:sz="4" w:space="0" w:color="auto"/>
            </w:tcBorders>
            <w:shd w:val="clear" w:color="CCFFCC" w:fill="DDDDDD"/>
            <w:vAlign w:val="center"/>
          </w:tcPr>
          <w:p w14:paraId="05CA18B4" w14:textId="53F182B1" w:rsidR="00A136AA" w:rsidRPr="005C1816" w:rsidRDefault="00A136AA" w:rsidP="00771DFB">
            <w:pPr>
              <w:jc w:val="right"/>
              <w:rPr>
                <w:rFonts w:ascii="Arial" w:hAnsi="Arial" w:cs="Arial"/>
                <w:b/>
                <w:bCs/>
                <w:color w:val="000000"/>
              </w:rPr>
            </w:pPr>
            <w:r w:rsidRPr="005C1816">
              <w:rPr>
                <w:rFonts w:ascii="Arial" w:hAnsi="Arial" w:cs="Arial"/>
                <w:b/>
                <w:bCs/>
                <w:color w:val="000000"/>
              </w:rPr>
              <w:t>TOTAL REGISTRADO</w:t>
            </w:r>
          </w:p>
        </w:tc>
        <w:tc>
          <w:tcPr>
            <w:tcW w:w="676" w:type="pct"/>
            <w:tcBorders>
              <w:top w:val="nil"/>
              <w:left w:val="nil"/>
              <w:bottom w:val="single" w:sz="4" w:space="0" w:color="auto"/>
              <w:right w:val="single" w:sz="4" w:space="0" w:color="auto"/>
            </w:tcBorders>
            <w:shd w:val="clear" w:color="CCFFCC" w:fill="DDDDDD"/>
            <w:vAlign w:val="center"/>
            <w:hideMark/>
          </w:tcPr>
          <w:p w14:paraId="35226611" w14:textId="77777777" w:rsidR="00A136AA" w:rsidRPr="005C1816" w:rsidRDefault="00A136AA"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77777777"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ÓRGÃO(S) GERENCIADOR E  PARTICIPANTE(S)</w:t>
      </w:r>
    </w:p>
    <w:p w14:paraId="260AAC18" w14:textId="57B58BBA" w:rsidR="00587920" w:rsidRPr="00F84640" w:rsidRDefault="00587920" w:rsidP="00F84640">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Gill Sans MT" w:hAnsi="Arial" w:cs="Arial"/>
          <w:b/>
          <w:bCs/>
          <w:spacing w:val="-3"/>
        </w:rPr>
      </w:pPr>
      <w:r w:rsidRPr="00F84640">
        <w:rPr>
          <w:rFonts w:ascii="Arial" w:eastAsia="Azo Sans Lt" w:hAnsi="Arial" w:cs="Arial"/>
          <w:lang w:val="pt-BR"/>
        </w:rPr>
        <w:t xml:space="preserve">O órgão gerenciador será </w:t>
      </w:r>
      <w:r w:rsidR="00F84640" w:rsidRPr="00F84640">
        <w:rPr>
          <w:rFonts w:ascii="Arial" w:eastAsia="Azo Sans Lt" w:hAnsi="Arial" w:cs="Arial"/>
          <w:lang w:val="pt-BR"/>
        </w:rPr>
        <w:t xml:space="preserve">a Secretária Municipal de Turismo e </w:t>
      </w:r>
      <w:r w:rsidR="006D305D">
        <w:rPr>
          <w:rFonts w:ascii="Arial" w:eastAsia="Azo Sans Lt" w:hAnsi="Arial" w:cs="Arial"/>
          <w:lang w:val="pt-BR"/>
        </w:rPr>
        <w:t>a Secretaria</w:t>
      </w:r>
      <w:r w:rsidR="00F84640" w:rsidRPr="00F84640">
        <w:rPr>
          <w:rFonts w:ascii="Arial" w:eastAsia="Azo Sans Lt" w:hAnsi="Arial" w:cs="Arial"/>
          <w:lang w:val="pt-BR"/>
        </w:rPr>
        <w:t xml:space="preserve"> Municipal de Cultura.</w:t>
      </w:r>
    </w:p>
    <w:p w14:paraId="79771FDB" w14:textId="77777777" w:rsidR="00F84640" w:rsidRPr="005C1816" w:rsidRDefault="00F84640" w:rsidP="00F84640">
      <w:pPr>
        <w:tabs>
          <w:tab w:val="left" w:pos="567"/>
          <w:tab w:val="left" w:pos="4913"/>
          <w:tab w:val="left" w:pos="7050"/>
          <w:tab w:val="left" w:pos="9691"/>
        </w:tabs>
        <w:spacing w:before="113" w:after="120" w:line="360" w:lineRule="auto"/>
        <w:ind w:right="119"/>
        <w:jc w:val="both"/>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lastRenderedPageBreak/>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4F574C5A" w:rsidR="0009398B" w:rsidRPr="00A13CF0" w:rsidRDefault="00A64CAD" w:rsidP="004366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A validade da Ata de Registro de Preços será de 1 (um) ano, contado a partir do primeiro dia útil subsequente à data de divulgação do seu extrato no Diário Oficial Eletrônico do Município de Nova Friburgo, podendo ser prorrogada por igual período</w:t>
      </w:r>
      <w:r w:rsidR="00AA4F4D">
        <w:rPr>
          <w:rFonts w:ascii="Arial" w:eastAsia="Azo Sans Lt" w:hAnsi="Arial" w:cs="Arial"/>
          <w:lang w:val="pt-BR"/>
        </w:rPr>
        <w:t xml:space="preserve"> </w:t>
      </w:r>
      <w:r w:rsidR="00AA4F4D" w:rsidRPr="0024205F">
        <w:rPr>
          <w:rFonts w:ascii="Arial" w:eastAsia="Azo Sans Lt" w:hAnsi="Arial" w:cs="Arial"/>
          <w:lang w:val="pt-BR"/>
        </w:rPr>
        <w:t xml:space="preserve">com a </w:t>
      </w:r>
      <w:r w:rsidR="00AA4F4D" w:rsidRPr="0024205F">
        <w:rPr>
          <w:rFonts w:ascii="Arial" w:eastAsia="Azo Sans Lt" w:hAnsi="Arial" w:cs="Arial"/>
        </w:rPr>
        <w:t>renovação do quantitativo inicialmente registrado</w:t>
      </w:r>
      <w:r w:rsidR="00A855CA" w:rsidRPr="00A13CF0">
        <w:rPr>
          <w:rFonts w:ascii="Arial" w:eastAsia="Azo Sans Lt" w:hAnsi="Arial" w:cs="Arial"/>
          <w:lang w:val="pt-BR"/>
        </w:rPr>
        <w:t>, mediante a anuência do fornecedor, desde que comprovado o preço vantajoso.</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 xml:space="preserve">dade interessada por intermédio de instrumento contratual, emissão de nota de empenho de </w:t>
      </w:r>
      <w:r w:rsidRPr="005C1816">
        <w:rPr>
          <w:sz w:val="22"/>
          <w:szCs w:val="22"/>
        </w:rPr>
        <w:lastRenderedPageBreak/>
        <w:t>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0" w:name="cadastro_reserva"/>
      <w:bookmarkEnd w:id="0"/>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6DC24EE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C473E9">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1" w:name="habilitacao_reserva"/>
      <w:bookmarkEnd w:id="1"/>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lastRenderedPageBreak/>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354F3E5" w14:textId="7927408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ata de registro de preços será assinada por meio de assinatura digital e disponibilizada no </w:t>
      </w:r>
      <w:r w:rsidR="00F4363D" w:rsidRPr="005C1816">
        <w:rPr>
          <w:sz w:val="22"/>
          <w:szCs w:val="22"/>
        </w:rPr>
        <w:t xml:space="preserve"> sítio eletrônico oficial da Prefeitura de Nova Friburgo, através do endereço https://www.novafriburgo.rj.gov.br/licitacao/</w:t>
      </w:r>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em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em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na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w:t>
      </w:r>
      <w:r w:rsidR="003E2121" w:rsidRPr="005C1816">
        <w:rPr>
          <w:rFonts w:ascii="Arial" w:eastAsia="Azo Sans Lt" w:hAnsi="Arial" w:cs="Arial"/>
          <w:b/>
          <w:bCs/>
          <w:u w:val="single"/>
        </w:rPr>
        <w:lastRenderedPageBreak/>
        <w:t xml:space="preserve">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xml:space="preserve">, o fornecedor encaminhará, juntamente com o pedido de alteração, a documentação comprobatória ou </w:t>
      </w:r>
      <w:proofErr w:type="spellStart"/>
      <w:r w:rsidR="00FC79EC" w:rsidRPr="005C1816">
        <w:rPr>
          <w:rFonts w:ascii="Arial" w:eastAsia="Azo Sans Lt" w:hAnsi="Arial" w:cs="Arial"/>
          <w:lang w:val="pt-BR"/>
        </w:rPr>
        <w:t>a</w:t>
      </w:r>
      <w:proofErr w:type="spellEnd"/>
      <w:r w:rsidR="00FC79EC" w:rsidRPr="005C1816">
        <w:rPr>
          <w:rFonts w:ascii="Arial" w:eastAsia="Azo Sans Lt" w:hAnsi="Arial" w:cs="Arial"/>
          <w:lang w:val="pt-BR"/>
        </w:rPr>
        <w:t xml:space="preserve"> planilha de custos que demonstre a inviabilidade do preço registrado em relação 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3"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lastRenderedPageBreak/>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4" w:name="gerenciador_estimador_é_partic_em_remane"/>
      <w:bookmarkEnd w:id="4"/>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CANCELAMENTO DO REGISTRO DO FORNECEDOR E DOS PREÇOS REGISTRADOS</w:t>
      </w:r>
    </w:p>
    <w:bookmarkEnd w:id="3"/>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descumprir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não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8"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9" w:anchor="art156iv" w:history="1">
        <w:r w:rsidRPr="005C1816">
          <w:rPr>
            <w:rFonts w:ascii="Arial" w:eastAsia="Azo Sans Lt" w:hAnsi="Arial" w:cs="Arial"/>
            <w:lang w:val="pt-BR"/>
          </w:rPr>
          <w:t>IV do caput do art. 156 da Lei nº 14.133, de 2021.</w:t>
        </w:r>
      </w:hyperlink>
    </w:p>
    <w:p w14:paraId="38E263E3" w14:textId="025C93BC"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w:t>
      </w:r>
      <w:r w:rsidRPr="0024205F">
        <w:rPr>
          <w:rFonts w:ascii="Arial" w:eastAsia="Azo Sans Lt" w:hAnsi="Arial" w:cs="Arial"/>
          <w:lang w:val="pt-BR"/>
        </w:rPr>
        <w:t>gência da ata de registro de preços, o órgão ou a entidade gerenciadora poderá, mediante decisão fundamentada, decidir pela manutenção do registro de preços, vedadas novas contratações derivadas da ata enquanto perdurarem os efeitos da sanção.</w:t>
      </w:r>
    </w:p>
    <w:p w14:paraId="7196C13E" w14:textId="38E5B6BB"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xml:space="preserve">- O cancelamento do registro nas hipóteses previstas no subitem </w:t>
      </w:r>
      <w:r w:rsidR="00DB07C9" w:rsidRPr="0024205F">
        <w:rPr>
          <w:rFonts w:ascii="Arial" w:eastAsia="Azo Sans Lt" w:hAnsi="Arial" w:cs="Arial"/>
          <w:lang w:val="pt-BR"/>
        </w:rPr>
        <w:t>8</w:t>
      </w:r>
      <w:r w:rsidRPr="0024205F">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Na hipótese de cancelamento do registro do fornecedor, o órgão ou a entidade gerenciadora poderá convocar os licitantes que compõem o cadastro de reserva, observada a ordem de classificação.</w:t>
      </w:r>
    </w:p>
    <w:p w14:paraId="539BFAD0" w14:textId="4E7FDF4F" w:rsidR="00E71A1D" w:rsidRPr="0024205F"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24205F">
        <w:rPr>
          <w:rFonts w:ascii="Arial" w:eastAsia="Azo Sans Lt" w:hAnsi="Arial" w:cs="Arial"/>
          <w:b/>
          <w:bCs/>
          <w:lang w:val="pt-BR"/>
        </w:rPr>
        <w:t>Cancelamento dos preços registrados</w:t>
      </w:r>
    </w:p>
    <w:p w14:paraId="1AA6B351" w14:textId="07350298" w:rsidR="00E71A1D" w:rsidRPr="0024205F"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24205F">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por razão de interesse público; </w:t>
      </w:r>
    </w:p>
    <w:p w14:paraId="110871C8" w14:textId="2151ECD5"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lastRenderedPageBreak/>
        <w:t>- a pedido do fornecedor, decorrente de caso fortuito ou força maior; ou</w:t>
      </w:r>
    </w:p>
    <w:p w14:paraId="5EF76F75" w14:textId="2C721357" w:rsidR="00E71A1D" w:rsidRPr="0024205F"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 xml:space="preserve">- se não houver êxito nas negociações, nos termos do disposto no </w:t>
      </w:r>
      <w:r w:rsidR="00371824" w:rsidRPr="0024205F">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24205F">
        <w:rPr>
          <w:rFonts w:ascii="Arial" w:eastAsia="Azo Sans Lt" w:hAnsi="Arial" w:cs="Arial"/>
          <w:lang w:val="pt-BR"/>
        </w:rPr>
        <w:t>A</w:t>
      </w:r>
      <w:r w:rsidR="00A64CAD" w:rsidRPr="0024205F">
        <w:rPr>
          <w:rFonts w:ascii="Arial" w:eastAsia="Azo Sans Lt" w:hAnsi="Arial" w:cs="Arial"/>
          <w:lang w:val="pt-BR"/>
        </w:rPr>
        <w:t xml:space="preserve"> pedido do próprio, quando comprovar estar impossibilitado de cumprir as exigências da ata, pela ocorrência de </w:t>
      </w:r>
      <w:r w:rsidR="00A64CAD" w:rsidRPr="005C1816">
        <w:rPr>
          <w:rFonts w:ascii="Arial" w:eastAsia="Azo Sans Lt" w:hAnsi="Arial" w:cs="Arial"/>
          <w:lang w:val="pt-BR"/>
        </w:rPr>
        <w:t>fato superveniente que venha comprometer a perfeita execução contratual, decorrente de caso fortuito ou de 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5" w:name="_Hlk62746833"/>
      <w:r w:rsidRPr="005C1816">
        <w:rPr>
          <w:rFonts w:ascii="Arial" w:eastAsia="Azo Sans Lt" w:hAnsi="Arial" w:cs="Arial"/>
          <w:b/>
          <w:bCs/>
          <w:lang w:val="pt-BR"/>
        </w:rPr>
        <w:t>DAS PENALIDADES</w:t>
      </w:r>
    </w:p>
    <w:bookmarkEnd w:id="5"/>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28A62398" w14:textId="2535D003" w:rsidR="0009398B" w:rsidRPr="005C1816" w:rsidRDefault="00731C95" w:rsidP="00650BD9">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 xml:space="preserve">vias de igual </w:t>
      </w:r>
      <w:r w:rsidRPr="005C1816">
        <w:rPr>
          <w:rFonts w:ascii="Arial" w:hAnsi="Arial" w:cs="Arial"/>
          <w:w w:val="110"/>
        </w:rPr>
        <w:lastRenderedPageBreak/>
        <w:t>teor, que, depois de lida e achada em ordem, vai assinada pelas partes</w:t>
      </w:r>
      <w:r w:rsidR="0024205F">
        <w:rPr>
          <w:rFonts w:ascii="Arial" w:hAnsi="Arial" w:cs="Arial"/>
          <w:w w:val="110"/>
        </w:rPr>
        <w:t>.</w:t>
      </w:r>
    </w:p>
    <w:p w14:paraId="35AFCA8F" w14:textId="33FAA6F1" w:rsidR="00F261DA" w:rsidRPr="005C1816" w:rsidRDefault="00F261DA" w:rsidP="006A2FF5">
      <w:pPr>
        <w:tabs>
          <w:tab w:val="left" w:pos="851"/>
        </w:tabs>
        <w:spacing w:before="113" w:line="360" w:lineRule="auto"/>
        <w:ind w:left="284" w:right="747"/>
        <w:jc w:val="both"/>
        <w:rPr>
          <w:rFonts w:ascii="Arial" w:hAnsi="Arial" w:cs="Arial"/>
          <w:i/>
          <w:iCs/>
          <w:color w:val="FF0000"/>
          <w:w w:val="110"/>
        </w:rPr>
      </w:pPr>
    </w:p>
    <w:p w14:paraId="31E340F8" w14:textId="435E8182" w:rsidR="00F261DA" w:rsidRDefault="00F261DA" w:rsidP="006A2FF5">
      <w:pPr>
        <w:tabs>
          <w:tab w:val="left" w:pos="851"/>
        </w:tabs>
        <w:spacing w:before="113" w:line="360" w:lineRule="auto"/>
        <w:ind w:left="284" w:right="747"/>
        <w:jc w:val="both"/>
        <w:rPr>
          <w:rFonts w:ascii="Arial" w:hAnsi="Arial" w:cs="Arial"/>
          <w:i/>
          <w:iCs/>
          <w:color w:val="FF0000"/>
          <w:w w:val="110"/>
        </w:rPr>
      </w:pPr>
    </w:p>
    <w:p w14:paraId="1B9B21E2" w14:textId="296FA3C9"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AEB10D7" w14:textId="66F1D222"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66174DDF" w14:textId="271356F4"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163FBC35" w14:textId="26910F65"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0DAAF76" w14:textId="77777777" w:rsidR="0024205F" w:rsidRDefault="0024205F" w:rsidP="0024205F">
      <w:pPr>
        <w:spacing w:line="360" w:lineRule="auto"/>
        <w:rPr>
          <w:rFonts w:ascii="Azo Sans Lt" w:hAnsi="Azo Sans Lt"/>
        </w:rPr>
      </w:pPr>
    </w:p>
    <w:p w14:paraId="508A1CD4" w14:textId="77777777" w:rsidR="0024205F" w:rsidRDefault="0024205F" w:rsidP="0024205F">
      <w:pPr>
        <w:spacing w:line="360" w:lineRule="auto"/>
        <w:jc w:val="center"/>
        <w:rPr>
          <w:rFonts w:ascii="Calibri" w:eastAsia="Calibri" w:hAnsi="Calibri" w:cs="Calibri"/>
        </w:rPr>
      </w:pPr>
      <w:r>
        <w:rPr>
          <w:rFonts w:ascii="Calibri" w:eastAsia="Calibri" w:hAnsi="Calibri" w:cs="Calibri"/>
        </w:rPr>
        <w:t>_________________________________________</w:t>
      </w:r>
    </w:p>
    <w:p w14:paraId="5D80DE7C" w14:textId="77777777" w:rsidR="0024205F" w:rsidRPr="00E2278B" w:rsidRDefault="0024205F" w:rsidP="0024205F">
      <w:pPr>
        <w:spacing w:line="360" w:lineRule="auto"/>
        <w:jc w:val="center"/>
        <w:rPr>
          <w:rFonts w:ascii="Azo Sans Lt" w:hAnsi="Azo Sans Lt"/>
        </w:rPr>
      </w:pPr>
      <w:r w:rsidRPr="00E2278B">
        <w:rPr>
          <w:rFonts w:ascii="Azo Sans Md" w:hAnsi="Azo Sans Md"/>
        </w:rPr>
        <w:t>KAMILA MOUZA SANTIAGO DA CUNHA</w:t>
      </w:r>
      <w:r>
        <w:rPr>
          <w:rFonts w:ascii="Calibri" w:eastAsia="Calibri" w:hAnsi="Calibri" w:cs="Calibri"/>
          <w:b/>
        </w:rPr>
        <w:br/>
      </w:r>
      <w:r w:rsidRPr="00E2278B">
        <w:rPr>
          <w:rFonts w:ascii="Azo Sans Lt" w:hAnsi="Azo Sans Lt"/>
        </w:rPr>
        <w:t>Secretária de Turismo</w:t>
      </w:r>
    </w:p>
    <w:p w14:paraId="33E42359" w14:textId="77777777" w:rsidR="0024205F" w:rsidRPr="00E2278B" w:rsidRDefault="0024205F" w:rsidP="0024205F">
      <w:pPr>
        <w:spacing w:line="360" w:lineRule="auto"/>
        <w:jc w:val="center"/>
        <w:rPr>
          <w:rFonts w:ascii="Azo Sans Lt" w:hAnsi="Azo Sans Lt"/>
        </w:rPr>
      </w:pPr>
      <w:r w:rsidRPr="00E2278B">
        <w:rPr>
          <w:rFonts w:ascii="Azo Sans Lt" w:hAnsi="Azo Sans Lt"/>
        </w:rPr>
        <w:t>Matr.: 063.093</w:t>
      </w:r>
    </w:p>
    <w:p w14:paraId="522CE12D" w14:textId="14997746" w:rsidR="0024205F" w:rsidRDefault="0024205F" w:rsidP="0024205F">
      <w:pPr>
        <w:spacing w:after="120" w:line="276" w:lineRule="auto"/>
        <w:jc w:val="both"/>
        <w:rPr>
          <w:rFonts w:ascii="Calibri" w:eastAsia="Calibri" w:hAnsi="Calibri" w:cs="Calibri"/>
        </w:rPr>
      </w:pPr>
    </w:p>
    <w:p w14:paraId="5E816F20" w14:textId="77777777" w:rsidR="0024205F" w:rsidRDefault="0024205F" w:rsidP="0024205F">
      <w:pPr>
        <w:spacing w:after="120" w:line="276" w:lineRule="auto"/>
        <w:jc w:val="both"/>
        <w:rPr>
          <w:rFonts w:ascii="Calibri" w:eastAsia="Calibri" w:hAnsi="Calibri" w:cs="Calibri"/>
        </w:rPr>
      </w:pPr>
    </w:p>
    <w:p w14:paraId="1EC75F01" w14:textId="77777777" w:rsidR="0024205F" w:rsidRDefault="0024205F" w:rsidP="0024205F">
      <w:pPr>
        <w:spacing w:line="276" w:lineRule="auto"/>
        <w:jc w:val="center"/>
        <w:rPr>
          <w:rFonts w:ascii="Calibri" w:eastAsia="Calibri" w:hAnsi="Calibri" w:cs="Calibri"/>
        </w:rPr>
      </w:pPr>
    </w:p>
    <w:p w14:paraId="6194732A" w14:textId="77777777" w:rsidR="0024205F" w:rsidRPr="00E2278B" w:rsidRDefault="0024205F" w:rsidP="0024205F">
      <w:pPr>
        <w:spacing w:line="360" w:lineRule="auto"/>
        <w:jc w:val="center"/>
        <w:rPr>
          <w:rFonts w:ascii="Calibri" w:eastAsia="Calibri" w:hAnsi="Calibri" w:cs="Calibri"/>
        </w:rPr>
      </w:pPr>
      <w:r w:rsidRPr="00E2278B">
        <w:rPr>
          <w:rFonts w:ascii="Calibri" w:eastAsia="Calibri" w:hAnsi="Calibri" w:cs="Calibri"/>
        </w:rPr>
        <w:t>_____________________________________</w:t>
      </w:r>
    </w:p>
    <w:p w14:paraId="17130F3E" w14:textId="77777777" w:rsidR="0024205F" w:rsidRPr="00E2278B" w:rsidRDefault="0024205F" w:rsidP="0024205F">
      <w:pPr>
        <w:spacing w:line="360" w:lineRule="auto"/>
        <w:contextualSpacing/>
        <w:jc w:val="center"/>
        <w:rPr>
          <w:rFonts w:ascii="Azo Sans Md" w:hAnsi="Azo Sans Md"/>
        </w:rPr>
      </w:pPr>
      <w:r w:rsidRPr="00E2278B">
        <w:rPr>
          <w:rFonts w:ascii="Azo Sans Md" w:hAnsi="Azo Sans Md"/>
        </w:rPr>
        <w:t>DANIEL FIGUEIRA DE ASSIS</w:t>
      </w:r>
    </w:p>
    <w:p w14:paraId="513C7019" w14:textId="77777777" w:rsidR="0024205F" w:rsidRPr="00E2278B" w:rsidRDefault="0024205F" w:rsidP="0024205F">
      <w:pPr>
        <w:spacing w:line="360" w:lineRule="auto"/>
        <w:jc w:val="center"/>
        <w:rPr>
          <w:rFonts w:ascii="Azo Sans Lt" w:hAnsi="Azo Sans Lt"/>
        </w:rPr>
      </w:pPr>
      <w:r w:rsidRPr="00E2278B">
        <w:rPr>
          <w:rFonts w:ascii="Azo Sans Lt" w:hAnsi="Azo Sans Lt"/>
        </w:rPr>
        <w:t>Secretário de Cultura</w:t>
      </w:r>
    </w:p>
    <w:p w14:paraId="16A5603A" w14:textId="77777777" w:rsidR="0024205F" w:rsidRPr="00E2278B" w:rsidRDefault="0024205F" w:rsidP="0024205F">
      <w:pPr>
        <w:spacing w:line="360" w:lineRule="auto"/>
        <w:jc w:val="center"/>
        <w:rPr>
          <w:rFonts w:ascii="Azo Sans Lt" w:hAnsi="Azo Sans Lt"/>
        </w:rPr>
      </w:pPr>
      <w:bookmarkStart w:id="6" w:name="__DdeLink__2008_15202702571"/>
      <w:bookmarkEnd w:id="6"/>
      <w:r w:rsidRPr="00E2278B">
        <w:rPr>
          <w:rFonts w:ascii="Azo Sans Lt" w:hAnsi="Azo Sans Lt"/>
        </w:rPr>
        <w:t>Matr.: 063.081</w:t>
      </w:r>
    </w:p>
    <w:p w14:paraId="69850292" w14:textId="75C73887" w:rsidR="00F261DA" w:rsidRDefault="00F261DA" w:rsidP="006A2FF5">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4D44172E" w14:textId="77777777" w:rsidR="00B13988" w:rsidRPr="005C1816"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255E0476" w14:textId="22DDF37E" w:rsidR="00063A38" w:rsidRDefault="00063A38" w:rsidP="00FB4A47">
      <w:pPr>
        <w:pStyle w:val="Corpodetexto"/>
        <w:tabs>
          <w:tab w:val="left" w:pos="6267"/>
        </w:tabs>
        <w:spacing w:after="120" w:line="360" w:lineRule="auto"/>
        <w:rPr>
          <w:rFonts w:ascii="Arial" w:hAnsi="Arial" w:cs="Arial"/>
          <w:w w:val="115"/>
        </w:rPr>
      </w:pPr>
    </w:p>
    <w:p w14:paraId="37D2ED55" w14:textId="31E7B770" w:rsidR="00063A38" w:rsidRDefault="00063A38" w:rsidP="00FB4A47">
      <w:pPr>
        <w:pStyle w:val="Corpodetexto"/>
        <w:tabs>
          <w:tab w:val="left" w:pos="6267"/>
        </w:tabs>
        <w:spacing w:after="120" w:line="360" w:lineRule="auto"/>
        <w:rPr>
          <w:rFonts w:ascii="Arial" w:hAnsi="Arial" w:cs="Arial"/>
          <w:w w:val="115"/>
        </w:rPr>
      </w:pPr>
    </w:p>
    <w:p w14:paraId="21750A32" w14:textId="4D5D6758" w:rsidR="00063A38" w:rsidRDefault="00063A38" w:rsidP="00FB4A47">
      <w:pPr>
        <w:pStyle w:val="Corpodetexto"/>
        <w:tabs>
          <w:tab w:val="left" w:pos="6267"/>
        </w:tabs>
        <w:spacing w:after="120" w:line="360" w:lineRule="auto"/>
        <w:rPr>
          <w:rFonts w:ascii="Arial" w:hAnsi="Arial" w:cs="Arial"/>
          <w:w w:val="115"/>
        </w:rPr>
      </w:pPr>
    </w:p>
    <w:p w14:paraId="13526E24" w14:textId="77777777" w:rsidR="00942B72" w:rsidRDefault="00942B72" w:rsidP="00FB4A47">
      <w:pPr>
        <w:pStyle w:val="Corpodetexto"/>
        <w:tabs>
          <w:tab w:val="left" w:pos="6267"/>
        </w:tabs>
        <w:spacing w:after="120" w:line="360" w:lineRule="auto"/>
        <w:rPr>
          <w:rFonts w:ascii="Arial" w:hAnsi="Arial" w:cs="Arial"/>
          <w:w w:val="115"/>
        </w:rPr>
      </w:pPr>
    </w:p>
    <w:p w14:paraId="1957AF15" w14:textId="53E472EC" w:rsidR="00063A38" w:rsidRDefault="00063A3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0BB40B99"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9535A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9C29E27"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325A854"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243A0601"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0A39F3E5"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6C4E54BB"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158126"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180841FC"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FD81659"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6FDE17D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36458632" w14:textId="77777777" w:rsidR="00220CFF" w:rsidRPr="005C1816" w:rsidRDefault="00220CFF" w:rsidP="00D4399D">
            <w:pPr>
              <w:jc w:val="right"/>
              <w:rPr>
                <w:rFonts w:ascii="Arial" w:hAnsi="Arial" w:cs="Arial"/>
                <w:color w:val="000000"/>
              </w:rPr>
            </w:pPr>
          </w:p>
        </w:tc>
      </w:tr>
      <w:tr w:rsidR="00220CFF" w:rsidRPr="005C1816" w14:paraId="60F2630D"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1052609"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1D9100A9"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5ED3219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64BD9C8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592A3FEE"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4E36E58"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40CFA7C" w14:textId="77777777" w:rsidR="00220CFF" w:rsidRPr="005C1816" w:rsidRDefault="00220CFF" w:rsidP="00D4399D">
            <w:pPr>
              <w:jc w:val="right"/>
              <w:rPr>
                <w:rFonts w:ascii="Arial" w:hAnsi="Arial" w:cs="Arial"/>
                <w:color w:val="000000"/>
              </w:rPr>
            </w:pPr>
          </w:p>
        </w:tc>
      </w:tr>
      <w:tr w:rsidR="00220CFF" w:rsidRPr="005C1816" w14:paraId="41D5BF33"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4DCEDB2A"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13BAB440"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CA1B47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62963D48"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38B9E892"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F1BF4B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7E87FBD9" w14:textId="77777777" w:rsidR="00220CFF" w:rsidRPr="005C1816" w:rsidRDefault="00220CFF" w:rsidP="00D4399D">
            <w:pPr>
              <w:jc w:val="right"/>
              <w:rPr>
                <w:rFonts w:ascii="Arial" w:hAnsi="Arial" w:cs="Arial"/>
                <w:color w:val="000000"/>
              </w:rPr>
            </w:pPr>
          </w:p>
        </w:tc>
      </w:tr>
      <w:tr w:rsidR="00220CFF" w:rsidRPr="005C1816" w14:paraId="4ED675FD"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4014DBA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7B3C2EA5"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default" r:id="rId10"/>
      <w:footerReference w:type="default" r:id="rId11"/>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8C974" w14:textId="77777777" w:rsidR="0057505C" w:rsidRDefault="0057505C">
      <w:r>
        <w:separator/>
      </w:r>
    </w:p>
  </w:endnote>
  <w:endnote w:type="continuationSeparator" w:id="0">
    <w:p w14:paraId="6375673D" w14:textId="77777777" w:rsidR="0057505C" w:rsidRDefault="0057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FD85A" w14:textId="08F35C92" w:rsidR="00CE7C3F" w:rsidRDefault="00CE7C3F" w:rsidP="00CE7C3F">
    <w:pPr>
      <w:pStyle w:val="Rodap"/>
      <w:jc w:val="center"/>
      <w:rPr>
        <w:rFonts w:ascii="Azo Sans Lt" w:hAnsi="Azo Sans Lt"/>
        <w:b/>
        <w:bCs/>
        <w:color w:val="000000"/>
        <w:sz w:val="18"/>
        <w:szCs w:val="18"/>
        <w:lang w:val="pt-BR"/>
      </w:rPr>
    </w:pPr>
  </w:p>
  <w:p w14:paraId="0699DC6D"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Comissão de Contratação - Prefeitura Municipal de Nova Friburgo/RJ</w:t>
    </w:r>
  </w:p>
  <w:p w14:paraId="57A9F0BA"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Avenida Alberto Braune, nº 224, sobreloja - Centro</w:t>
    </w:r>
  </w:p>
  <w:p w14:paraId="2D84F314"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Telefone (22) 2525-9100 - Ramais 292 ou 350</w:t>
    </w:r>
  </w:p>
  <w:p w14:paraId="606E0222" w14:textId="77777777" w:rsidR="00983209" w:rsidRPr="00983209" w:rsidRDefault="00983209" w:rsidP="00983209">
    <w:pPr>
      <w:pStyle w:val="Rodap"/>
      <w:jc w:val="center"/>
      <w:rPr>
        <w:rFonts w:ascii="Azo Sans Lt" w:hAnsi="Azo Sans Lt"/>
        <w:b/>
        <w:bCs/>
        <w:color w:val="000000"/>
        <w:sz w:val="16"/>
        <w:szCs w:val="16"/>
        <w:lang w:val="pt-BR"/>
      </w:rPr>
    </w:pPr>
    <w:r w:rsidRPr="00983209">
      <w:rPr>
        <w:rFonts w:ascii="Azo Sans Lt" w:hAnsi="Azo Sans Lt"/>
        <w:b/>
        <w:bCs/>
        <w:color w:val="000000"/>
        <w:sz w:val="16"/>
        <w:szCs w:val="16"/>
        <w:lang w:val="pt-BR"/>
      </w:rPr>
      <w:t>E-mail: licitacao.cplpmnf@gmail.com</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66FA4" w14:textId="77777777" w:rsidR="0057505C" w:rsidRDefault="0057505C">
      <w:r>
        <w:separator/>
      </w:r>
    </w:p>
  </w:footnote>
  <w:footnote w:type="continuationSeparator" w:id="0">
    <w:p w14:paraId="6A6ACB2B" w14:textId="77777777" w:rsidR="0057505C" w:rsidRDefault="00575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47E97" w14:textId="2C8B6C7B" w:rsidR="00294B42" w:rsidRDefault="00982FA4" w:rsidP="00F84640">
    <w:pPr>
      <w:pStyle w:val="Cabealho"/>
      <w:ind w:left="-142" w:firstLine="142"/>
    </w:pPr>
    <w:r>
      <w:rPr>
        <w:noProof/>
      </w:rPr>
      <w:drawing>
        <wp:inline distT="0" distB="0" distL="0" distR="0" wp14:anchorId="3E6CA7BF" wp14:editId="74350E9A">
          <wp:extent cx="2416810" cy="8839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B560BA6" w14:textId="77777777" w:rsidR="00982FA4" w:rsidRPr="00982FA4" w:rsidRDefault="00982FA4" w:rsidP="00982FA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D8B64736"/>
    <w:lvl w:ilvl="0">
      <w:start w:val="1"/>
      <w:numFmt w:val="decimal"/>
      <w:lvlText w:val="%1."/>
      <w:lvlJc w:val="left"/>
      <w:pPr>
        <w:ind w:left="360" w:hanging="360"/>
      </w:pPr>
      <w:rPr>
        <w:b/>
        <w:color w:val="auto"/>
      </w:rPr>
    </w:lvl>
    <w:lvl w:ilvl="1">
      <w:start w:val="1"/>
      <w:numFmt w:val="decimal"/>
      <w:lvlText w:val="%1.%2."/>
      <w:lvlJc w:val="left"/>
      <w:pPr>
        <w:ind w:left="1283" w:hanging="432"/>
      </w:pPr>
      <w:rPr>
        <w:b w:val="0"/>
        <w:bCs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55418126">
    <w:abstractNumId w:val="7"/>
  </w:num>
  <w:num w:numId="2" w16cid:durableId="456071253">
    <w:abstractNumId w:val="6"/>
  </w:num>
  <w:num w:numId="3" w16cid:durableId="1244728505">
    <w:abstractNumId w:val="10"/>
  </w:num>
  <w:num w:numId="4" w16cid:durableId="1827240643">
    <w:abstractNumId w:val="8"/>
  </w:num>
  <w:num w:numId="5" w16cid:durableId="1855992634">
    <w:abstractNumId w:val="11"/>
  </w:num>
  <w:num w:numId="6" w16cid:durableId="281689154">
    <w:abstractNumId w:val="1"/>
  </w:num>
  <w:num w:numId="7" w16cid:durableId="1342776281">
    <w:abstractNumId w:val="0"/>
  </w:num>
  <w:num w:numId="8" w16cid:durableId="1484812370">
    <w:abstractNumId w:val="2"/>
  </w:num>
  <w:num w:numId="9" w16cid:durableId="186218867">
    <w:abstractNumId w:val="3"/>
  </w:num>
  <w:num w:numId="10" w16cid:durableId="1086537940">
    <w:abstractNumId w:val="16"/>
  </w:num>
  <w:num w:numId="11" w16cid:durableId="1793985826">
    <w:abstractNumId w:val="17"/>
  </w:num>
  <w:num w:numId="12" w16cid:durableId="719211388">
    <w:abstractNumId w:val="13"/>
  </w:num>
  <w:num w:numId="13" w16cid:durableId="413674351">
    <w:abstractNumId w:val="9"/>
  </w:num>
  <w:num w:numId="14" w16cid:durableId="1723747949">
    <w:abstractNumId w:val="14"/>
  </w:num>
  <w:num w:numId="15" w16cid:durableId="335959034">
    <w:abstractNumId w:val="12"/>
  </w:num>
  <w:num w:numId="16" w16cid:durableId="2018266611">
    <w:abstractNumId w:val="5"/>
  </w:num>
  <w:num w:numId="17" w16cid:durableId="1914393406">
    <w:abstractNumId w:val="15"/>
  </w:num>
  <w:num w:numId="18" w16cid:durableId="1284118284">
    <w:abstractNumId w:val="4"/>
  </w:num>
  <w:num w:numId="19" w16cid:durableId="1383088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401F"/>
    <w:rsid w:val="00031A7D"/>
    <w:rsid w:val="00033DF7"/>
    <w:rsid w:val="000360D8"/>
    <w:rsid w:val="00046C2A"/>
    <w:rsid w:val="000565B1"/>
    <w:rsid w:val="00056811"/>
    <w:rsid w:val="00063A38"/>
    <w:rsid w:val="0007261B"/>
    <w:rsid w:val="00072887"/>
    <w:rsid w:val="0009398B"/>
    <w:rsid w:val="000A7D09"/>
    <w:rsid w:val="000D67C1"/>
    <w:rsid w:val="000E7E96"/>
    <w:rsid w:val="000F3C78"/>
    <w:rsid w:val="001145B4"/>
    <w:rsid w:val="00117BE2"/>
    <w:rsid w:val="001276AE"/>
    <w:rsid w:val="0013739A"/>
    <w:rsid w:val="00140A02"/>
    <w:rsid w:val="00146622"/>
    <w:rsid w:val="00151BFC"/>
    <w:rsid w:val="00173724"/>
    <w:rsid w:val="00174F06"/>
    <w:rsid w:val="001927EC"/>
    <w:rsid w:val="00192D93"/>
    <w:rsid w:val="001D1AF1"/>
    <w:rsid w:val="001D3C11"/>
    <w:rsid w:val="00210A6E"/>
    <w:rsid w:val="00220CFF"/>
    <w:rsid w:val="00222878"/>
    <w:rsid w:val="00227ABE"/>
    <w:rsid w:val="00231572"/>
    <w:rsid w:val="0024205F"/>
    <w:rsid w:val="002522C0"/>
    <w:rsid w:val="00254AEC"/>
    <w:rsid w:val="002646B1"/>
    <w:rsid w:val="0027589D"/>
    <w:rsid w:val="00283785"/>
    <w:rsid w:val="0029067C"/>
    <w:rsid w:val="00294B42"/>
    <w:rsid w:val="002C33C5"/>
    <w:rsid w:val="002C54DB"/>
    <w:rsid w:val="002D4BD7"/>
    <w:rsid w:val="002F6AF3"/>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4025E1"/>
    <w:rsid w:val="004106B7"/>
    <w:rsid w:val="0042462B"/>
    <w:rsid w:val="00427D40"/>
    <w:rsid w:val="0044391B"/>
    <w:rsid w:val="00456053"/>
    <w:rsid w:val="004778B7"/>
    <w:rsid w:val="00477DBE"/>
    <w:rsid w:val="00486A12"/>
    <w:rsid w:val="004A60DF"/>
    <w:rsid w:val="004A66AF"/>
    <w:rsid w:val="004D27CF"/>
    <w:rsid w:val="004E399D"/>
    <w:rsid w:val="004F088D"/>
    <w:rsid w:val="004F2152"/>
    <w:rsid w:val="005004E2"/>
    <w:rsid w:val="00523778"/>
    <w:rsid w:val="00524580"/>
    <w:rsid w:val="00534467"/>
    <w:rsid w:val="005364AF"/>
    <w:rsid w:val="00552F31"/>
    <w:rsid w:val="0057505C"/>
    <w:rsid w:val="005834A7"/>
    <w:rsid w:val="00584F37"/>
    <w:rsid w:val="005872B0"/>
    <w:rsid w:val="00587920"/>
    <w:rsid w:val="005A4B68"/>
    <w:rsid w:val="005B1825"/>
    <w:rsid w:val="005B2A1F"/>
    <w:rsid w:val="005C1816"/>
    <w:rsid w:val="005D3CB1"/>
    <w:rsid w:val="005E1AC4"/>
    <w:rsid w:val="005E2256"/>
    <w:rsid w:val="005E3A3F"/>
    <w:rsid w:val="005E4E7B"/>
    <w:rsid w:val="005E7711"/>
    <w:rsid w:val="0060269C"/>
    <w:rsid w:val="0062773F"/>
    <w:rsid w:val="00636330"/>
    <w:rsid w:val="006454CC"/>
    <w:rsid w:val="00650BD9"/>
    <w:rsid w:val="0065546F"/>
    <w:rsid w:val="00657BFF"/>
    <w:rsid w:val="006722B2"/>
    <w:rsid w:val="00676BCE"/>
    <w:rsid w:val="00686001"/>
    <w:rsid w:val="00694AF7"/>
    <w:rsid w:val="006A2FF5"/>
    <w:rsid w:val="006A6755"/>
    <w:rsid w:val="006B37AE"/>
    <w:rsid w:val="006C7B2A"/>
    <w:rsid w:val="006D305D"/>
    <w:rsid w:val="006D322B"/>
    <w:rsid w:val="006D46F6"/>
    <w:rsid w:val="006E0E27"/>
    <w:rsid w:val="0070479D"/>
    <w:rsid w:val="007062C3"/>
    <w:rsid w:val="0072334E"/>
    <w:rsid w:val="00730275"/>
    <w:rsid w:val="00731C95"/>
    <w:rsid w:val="00762010"/>
    <w:rsid w:val="0078214C"/>
    <w:rsid w:val="00783BF7"/>
    <w:rsid w:val="00791EEF"/>
    <w:rsid w:val="007945D7"/>
    <w:rsid w:val="007C2435"/>
    <w:rsid w:val="007C43BD"/>
    <w:rsid w:val="007D65F0"/>
    <w:rsid w:val="007E4FE8"/>
    <w:rsid w:val="007F0013"/>
    <w:rsid w:val="007F0CEA"/>
    <w:rsid w:val="007F6128"/>
    <w:rsid w:val="0080423D"/>
    <w:rsid w:val="00804D4D"/>
    <w:rsid w:val="00811BF4"/>
    <w:rsid w:val="00820644"/>
    <w:rsid w:val="00833D90"/>
    <w:rsid w:val="0083419E"/>
    <w:rsid w:val="00867CD9"/>
    <w:rsid w:val="00880C5C"/>
    <w:rsid w:val="008828A9"/>
    <w:rsid w:val="00896E85"/>
    <w:rsid w:val="008B4AA2"/>
    <w:rsid w:val="008D0D8E"/>
    <w:rsid w:val="008D1550"/>
    <w:rsid w:val="008D4A7E"/>
    <w:rsid w:val="008F2EA3"/>
    <w:rsid w:val="00906850"/>
    <w:rsid w:val="00917AD7"/>
    <w:rsid w:val="009265AA"/>
    <w:rsid w:val="00942887"/>
    <w:rsid w:val="00942B72"/>
    <w:rsid w:val="00945968"/>
    <w:rsid w:val="00946A09"/>
    <w:rsid w:val="00965058"/>
    <w:rsid w:val="00967610"/>
    <w:rsid w:val="009743E8"/>
    <w:rsid w:val="00982C42"/>
    <w:rsid w:val="00982FA4"/>
    <w:rsid w:val="00983209"/>
    <w:rsid w:val="009A3922"/>
    <w:rsid w:val="009A7771"/>
    <w:rsid w:val="009F5FE7"/>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4A34"/>
    <w:rsid w:val="00AA4F4D"/>
    <w:rsid w:val="00AB164D"/>
    <w:rsid w:val="00AB7B10"/>
    <w:rsid w:val="00AC0DA8"/>
    <w:rsid w:val="00AC3792"/>
    <w:rsid w:val="00AC6678"/>
    <w:rsid w:val="00AE2544"/>
    <w:rsid w:val="00AF7A61"/>
    <w:rsid w:val="00B118A2"/>
    <w:rsid w:val="00B13988"/>
    <w:rsid w:val="00B252DB"/>
    <w:rsid w:val="00B4092E"/>
    <w:rsid w:val="00B427F9"/>
    <w:rsid w:val="00B5541E"/>
    <w:rsid w:val="00B56B2E"/>
    <w:rsid w:val="00B65915"/>
    <w:rsid w:val="00B93AF2"/>
    <w:rsid w:val="00BD7E45"/>
    <w:rsid w:val="00BF1F9A"/>
    <w:rsid w:val="00BF5FEB"/>
    <w:rsid w:val="00C013FA"/>
    <w:rsid w:val="00C03D23"/>
    <w:rsid w:val="00C15061"/>
    <w:rsid w:val="00C40F35"/>
    <w:rsid w:val="00C473E9"/>
    <w:rsid w:val="00C53052"/>
    <w:rsid w:val="00C60F03"/>
    <w:rsid w:val="00C800AA"/>
    <w:rsid w:val="00C84FE9"/>
    <w:rsid w:val="00C93900"/>
    <w:rsid w:val="00CA6B5D"/>
    <w:rsid w:val="00CB7387"/>
    <w:rsid w:val="00CE7C3F"/>
    <w:rsid w:val="00D03088"/>
    <w:rsid w:val="00D03985"/>
    <w:rsid w:val="00D054D8"/>
    <w:rsid w:val="00D21DA2"/>
    <w:rsid w:val="00D30476"/>
    <w:rsid w:val="00D37AF7"/>
    <w:rsid w:val="00D55B0E"/>
    <w:rsid w:val="00D67D72"/>
    <w:rsid w:val="00D83F68"/>
    <w:rsid w:val="00DA41C4"/>
    <w:rsid w:val="00DA68D2"/>
    <w:rsid w:val="00DB07C9"/>
    <w:rsid w:val="00DD35BD"/>
    <w:rsid w:val="00DD3F61"/>
    <w:rsid w:val="00DD5F4F"/>
    <w:rsid w:val="00E01C9F"/>
    <w:rsid w:val="00E02F92"/>
    <w:rsid w:val="00E22A98"/>
    <w:rsid w:val="00E23508"/>
    <w:rsid w:val="00E2674F"/>
    <w:rsid w:val="00E27D79"/>
    <w:rsid w:val="00E31495"/>
    <w:rsid w:val="00E4245A"/>
    <w:rsid w:val="00E71A1D"/>
    <w:rsid w:val="00E758F0"/>
    <w:rsid w:val="00E87C42"/>
    <w:rsid w:val="00E949C6"/>
    <w:rsid w:val="00E95B03"/>
    <w:rsid w:val="00EA18A7"/>
    <w:rsid w:val="00EB6462"/>
    <w:rsid w:val="00EC0EE5"/>
    <w:rsid w:val="00F0117C"/>
    <w:rsid w:val="00F06D59"/>
    <w:rsid w:val="00F115BB"/>
    <w:rsid w:val="00F134F9"/>
    <w:rsid w:val="00F261DA"/>
    <w:rsid w:val="00F4363D"/>
    <w:rsid w:val="00F4455E"/>
    <w:rsid w:val="00F512BB"/>
    <w:rsid w:val="00F70E6C"/>
    <w:rsid w:val="00F84640"/>
    <w:rsid w:val="00F96531"/>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0</TotalTime>
  <Pages>1</Pages>
  <Words>2994</Words>
  <Characters>16169</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19125</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Thalles Tadeu Nogueira Gomes</cp:lastModifiedBy>
  <cp:revision>4</cp:revision>
  <cp:lastPrinted>2025-12-29T14:20:00Z</cp:lastPrinted>
  <dcterms:created xsi:type="dcterms:W3CDTF">2025-12-29T14:20:00Z</dcterms:created>
  <dcterms:modified xsi:type="dcterms:W3CDTF">2025-12-29T14:20:00Z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